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69AF1774" w14:textId="7AE32D4F" w:rsidR="00BD5ECB" w:rsidRDefault="006F2F67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6F2F67">
        <w:rPr>
          <w:rFonts w:ascii="Times New Roman" w:eastAsia="Calibri" w:hAnsi="Times New Roman" w:cs="Times New Roman"/>
          <w:b/>
          <w:lang w:eastAsia="en-US"/>
        </w:rPr>
        <w:t>Avviso rivolto al personale interno di selezione di n.1 tutor per il corso di robotica in seguito ad esaurimento della graduatoria Prot. 0009844/U del  29/11/2024 Linea di intervento A - Percorsi di orientamento e formazione per il potenziamento delle competenze STEM, digitali e di innovazione DM 65/2023</w:t>
      </w:r>
    </w:p>
    <w:p w14:paraId="6BAD15EF" w14:textId="77777777" w:rsidR="006F2F67" w:rsidRDefault="006F2F67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238B6BD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36B4ACC3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4C547B4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009FC60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7A23E7CE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1E3A31C" w14:textId="3F08074A" w:rsidR="00A62D36" w:rsidRPr="00B5601D" w:rsidRDefault="00B5601D" w:rsidP="006F2F67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essere ammesso/a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partecipare alla procedura in oggetto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per i profil</w:t>
      </w:r>
      <w:r w:rsid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 di tutor del corso di robotica scuola primaria</w:t>
      </w:r>
    </w:p>
    <w:p w14:paraId="0AAE9A47" w14:textId="77777777" w:rsidR="00CE0302" w:rsidRDefault="00CE0302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23C654C4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B5601D">
      <w:pPr>
        <w:pStyle w:val="Paragrafoelenco"/>
        <w:numPr>
          <w:ilvl w:val="0"/>
          <w:numId w:val="45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5A07CFF2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</w:t>
      </w:r>
      <w:r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oggetto </w:t>
      </w:r>
      <w:bookmarkStart w:id="5" w:name="_Hlk163042412"/>
      <w:bookmarkStart w:id="6" w:name="_Hlk136870158"/>
      <w:r w:rsidR="006F2F67" w:rsidRP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Prot. 0010303/U</w:t>
      </w:r>
      <w:r w:rsidR="006F2F67" w:rsidRP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 </w:t>
      </w:r>
      <w:r w:rsid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</w:t>
      </w:r>
      <w:r w:rsidR="003D4AC5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</w:t>
      </w:r>
      <w:r w:rsidR="00F9202A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</w:t>
      </w:r>
      <w:r w:rsidR="003D4AC5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</w:t>
      </w:r>
      <w:r w:rsid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</w:t>
      </w:r>
      <w:r w:rsidR="00F9202A" w:rsidRPr="00F26ED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/2024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bookmarkEnd w:id="6"/>
      <w:bookmarkEnd w:id="5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 di accettare tutte le condizioni ivi contenute;</w:t>
      </w:r>
    </w:p>
    <w:p w14:paraId="222DCB8F" w14:textId="77777777" w:rsidR="00B5601D" w:rsidRPr="00B5601D" w:rsidRDefault="00B5601D" w:rsidP="00B24DA8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0ABDDBE2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</w:t>
      </w:r>
      <w:r w:rsidR="006F2F67" w:rsidRP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Prot. 0010303/U</w:t>
      </w:r>
      <w:r w:rsidR="006F2F67" w:rsidRP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 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</w:t>
      </w:r>
      <w:r w:rsid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</w:t>
      </w:r>
      <w:r w:rsidR="006F2F6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/202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</w:t>
      </w:r>
      <w:r w:rsidR="009361C3" w:rsidRPr="009361C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e, nello specifico, di: </w:t>
      </w:r>
    </w:p>
    <w:p w14:paraId="6162BF2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la cittadinanza italiana o di uno degli Stati membri dell’Unione europea; </w:t>
      </w:r>
    </w:p>
    <w:p w14:paraId="244B1F9E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il godimento dei diritti civili e politici; </w:t>
      </w:r>
    </w:p>
    <w:p w14:paraId="7108C6F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 escluso/a dall’elettorato politico attivo;</w:t>
      </w:r>
    </w:p>
    <w:p w14:paraId="78C4DD85" w14:textId="77777777" w:rsidR="00B5601D" w:rsidRPr="00B5601D" w:rsidRDefault="00B5601D" w:rsidP="00B5601D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possedere l’idoneità fisica allo svolgimento delle funzioni cui la presente procedura di selezione si riferisce;</w:t>
      </w:r>
    </w:p>
    <w:p w14:paraId="33732CBB" w14:textId="77777777" w:rsidR="00B5601D" w:rsidRPr="00B5601D" w:rsidRDefault="00B5601D" w:rsidP="00B5601D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0026B120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essere sottoposto/a 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procedimenti penali [o se sì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indicare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quali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]; </w:t>
      </w:r>
    </w:p>
    <w:p w14:paraId="48EAA4EA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stato/a destituito/a o dispensato/a dall’impiego presso una Pubblica Amministrazione;</w:t>
      </w:r>
    </w:p>
    <w:p w14:paraId="6CC585E3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</w:t>
      </w:r>
      <w:proofErr w:type="spell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spell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dichiarato/a decaduto/a o licenziato/a da un impiego statale;</w:t>
      </w:r>
    </w:p>
    <w:p w14:paraId="70AE5058" w14:textId="77777777" w:rsidR="00B5601D" w:rsidRPr="00B5601D" w:rsidRDefault="00B5601D" w:rsidP="00AF26C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B5601D" w:rsidRDefault="00B5601D" w:rsidP="00AF26C7">
      <w:pPr>
        <w:ind w:left="1418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ovvero, nel caso in cui sussistano situazioni di incompatibilità, che le stesse sono le seguenti:________________________________________________________________________;</w:t>
      </w:r>
    </w:p>
    <w:p w14:paraId="4B52A03C" w14:textId="77777777" w:rsidR="00862B28" w:rsidRDefault="00B5601D" w:rsidP="00862B28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trovarsi in situazioni di conflitto di interessi, anche potenziale, ai sensi dell’art. 53, comma 14, del d.lgs. n. 165/2001, che possano interferire con l’esercizio dell’incarico;</w:t>
      </w:r>
      <w:r w:rsidR="00862B2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</w:p>
    <w:p w14:paraId="2982655D" w14:textId="07039555" w:rsidR="001244CC" w:rsidRPr="001244CC" w:rsidRDefault="00862B28" w:rsidP="001244CC">
      <w:pPr>
        <w:ind w:firstLine="851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 in</w:t>
      </w:r>
      <w:r w:rsidR="001244CC"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possesso almeno di uno dei seguenti requisiti:</w:t>
      </w:r>
    </w:p>
    <w:p w14:paraId="388D481E" w14:textId="77777777" w:rsidR="00BD5ECB" w:rsidRPr="00BD5ECB" w:rsidRDefault="00BD5ECB" w:rsidP="00BD5ECB">
      <w:pPr>
        <w:pStyle w:val="Comma"/>
        <w:numPr>
          <w:ilvl w:val="0"/>
          <w:numId w:val="48"/>
        </w:numPr>
        <w:spacing w:after="0"/>
        <w:ind w:left="2127"/>
        <w:contextualSpacing w:val="0"/>
        <w:rPr>
          <w:rFonts w:ascii="Times New Roman" w:hAnsi="Times New Roman" w:cs="Times New Roman"/>
        </w:rPr>
      </w:pPr>
      <w:bookmarkStart w:id="7" w:name="_Hlk181565705"/>
      <w:r w:rsidRPr="00BD5ECB">
        <w:rPr>
          <w:rFonts w:ascii="Times New Roman" w:hAnsi="Times New Roman" w:cs="Times New Roman"/>
        </w:rPr>
        <w:t>essere in possesso di competenze specifiche verificabili in merito al ruolo di tutor d’aula per lo specifico percorso</w:t>
      </w:r>
    </w:p>
    <w:bookmarkEnd w:id="7"/>
    <w:p w14:paraId="49D49A3C" w14:textId="55AB254B" w:rsidR="00B5601D" w:rsidRDefault="00862B28" w:rsidP="004C0287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personale interno</w:t>
      </w:r>
      <w:r w:rsidR="009730A4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 ruolo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all’Istituto Comprensivo A. Gramsci di Aprilia per l’intera durata dell’incarico</w:t>
      </w:r>
      <w:r w:rsid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e</w:t>
      </w:r>
      <w:r w:rsidR="001D614C" w:rsidRPr="001D614C">
        <w:t xml:space="preserve"> </w:t>
      </w:r>
      <w:r w:rsid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</w:t>
      </w:r>
      <w:r w:rsidR="001D614C" w:rsidRP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 disponibile ad adattarsi al calendario delle attività definito dal Dirigente scolastico</w:t>
      </w:r>
      <w:r w:rsidR="001D614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;</w:t>
      </w:r>
    </w:p>
    <w:p w14:paraId="39EE3B16" w14:textId="77777777" w:rsidR="001D614C" w:rsidRPr="00B5601D" w:rsidRDefault="001D614C" w:rsidP="004C0287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F4856A" w14:textId="01E71CDE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punto xi per il ruolo di esperto </w:t>
      </w:r>
      <w:r w:rsidRPr="00CE0302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dichiara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di:</w:t>
      </w:r>
    </w:p>
    <w:p w14:paraId="2F97BC90" w14:textId="1E7654C3" w:rsidR="00260915" w:rsidRDefault="00BD5ECB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____________________________________________________________________________________________</w:t>
      </w:r>
    </w:p>
    <w:p w14:paraId="26BD544A" w14:textId="77777777" w:rsidR="00BD5ECB" w:rsidRDefault="00BD5ECB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33913B3" w14:textId="77777777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5AEEFF9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proofErr w:type="spellStart"/>
      <w:r w:rsidRPr="00AF26C7">
        <w:rPr>
          <w:rFonts w:eastAsia="Calibri"/>
          <w:bCs/>
          <w:sz w:val="22"/>
          <w:szCs w:val="22"/>
          <w:lang w:eastAsia="en-US"/>
        </w:rPr>
        <w:t>All</w:t>
      </w:r>
      <w:proofErr w:type="spellEnd"/>
      <w:r w:rsidRPr="00AF26C7">
        <w:rPr>
          <w:rFonts w:eastAsia="Calibri"/>
          <w:bCs/>
          <w:sz w:val="22"/>
          <w:szCs w:val="22"/>
          <w:lang w:eastAsia="en-US"/>
        </w:rPr>
        <w:t>. B Scheda di autovalutazione datata e firmata</w:t>
      </w:r>
    </w:p>
    <w:p w14:paraId="2363F959" w14:textId="6F6D637E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proofErr w:type="spellStart"/>
      <w:r w:rsidRPr="00AF26C7">
        <w:rPr>
          <w:rFonts w:eastAsia="Calibri"/>
          <w:bCs/>
          <w:sz w:val="22"/>
          <w:szCs w:val="22"/>
          <w:lang w:eastAsia="en-US"/>
        </w:rPr>
        <w:t>All</w:t>
      </w:r>
      <w:proofErr w:type="spellEnd"/>
      <w:r w:rsidRPr="00AF26C7">
        <w:rPr>
          <w:rFonts w:eastAsia="Calibri"/>
          <w:bCs/>
          <w:sz w:val="22"/>
          <w:szCs w:val="22"/>
          <w:lang w:eastAsia="en-US"/>
        </w:rPr>
        <w:t>. C Dichiarazione inesistenza cause di incompatibilità e conflitto di interesse datata e firmata</w:t>
      </w:r>
    </w:p>
    <w:p w14:paraId="6F44FF2C" w14:textId="50211B0A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B24DA8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B24DA8">
        <w:rPr>
          <w:rFonts w:eastAsia="Calibri"/>
          <w:bCs/>
          <w:sz w:val="22"/>
          <w:szCs w:val="22"/>
          <w:u w:val="single"/>
          <w:lang w:eastAsia="en-US"/>
        </w:rPr>
        <w:t>in 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1D2D2C3F" w14:textId="0B4AC4AF" w:rsidR="00CE0302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</w:p>
    <w:p w14:paraId="5265B677" w14:textId="77777777" w:rsidR="00CE0302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EFB1" w14:textId="7EDB07EF" w:rsidR="00F65F91" w:rsidRDefault="005C1954" w:rsidP="006F2F67">
    <w:pPr>
      <w:pStyle w:val="Intestazione"/>
      <w:jc w:val="both"/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r w:rsidR="006F2F67" w:rsidRPr="006F2F67">
      <w:rPr>
        <w:rFonts w:ascii="Times New Roman" w:hAnsi="Times New Roman" w:cs="Times New Roman"/>
      </w:rPr>
      <w:t>Avviso rivolto al personale interno di selezione di n.1 tutor per il corso di robotica in seguito ad esaurimento della graduatoria Prot. 0009844/U del  29/11/2024 Linea di intervento A - Percorsi di orientamento e formazione per il potenziamento delle competenze STEM, digitali e di innovazione DM 65/2023</w:t>
    </w:r>
    <w:r w:rsidR="00702CB4"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37C5121"/>
    <w:multiLevelType w:val="hybridMultilevel"/>
    <w:tmpl w:val="5C2ED29E"/>
    <w:lvl w:ilvl="0" w:tplc="0410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2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4" w15:restartNumberingAfterBreak="0">
    <w:nsid w:val="3DBB714D"/>
    <w:multiLevelType w:val="hybridMultilevel"/>
    <w:tmpl w:val="2E6C4D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835BB"/>
    <w:multiLevelType w:val="hybridMultilevel"/>
    <w:tmpl w:val="20FE138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9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0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4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6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B1E08"/>
    <w:multiLevelType w:val="hybridMultilevel"/>
    <w:tmpl w:val="BB066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42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5"/>
  </w:num>
  <w:num w:numId="9" w16cid:durableId="493305024">
    <w:abstractNumId w:val="31"/>
  </w:num>
  <w:num w:numId="10" w16cid:durableId="659042099">
    <w:abstractNumId w:val="28"/>
  </w:num>
  <w:num w:numId="11" w16cid:durableId="1391463760">
    <w:abstractNumId w:val="48"/>
  </w:num>
  <w:num w:numId="12" w16cid:durableId="10880917">
    <w:abstractNumId w:val="35"/>
  </w:num>
  <w:num w:numId="13" w16cid:durableId="20204007">
    <w:abstractNumId w:val="13"/>
  </w:num>
  <w:num w:numId="14" w16cid:durableId="1888108110">
    <w:abstractNumId w:val="36"/>
  </w:num>
  <w:num w:numId="15" w16cid:durableId="36009441">
    <w:abstractNumId w:val="45"/>
  </w:num>
  <w:num w:numId="16" w16cid:durableId="1577667965">
    <w:abstractNumId w:val="30"/>
  </w:num>
  <w:num w:numId="17" w16cid:durableId="468085881">
    <w:abstractNumId w:val="9"/>
  </w:num>
  <w:num w:numId="18" w16cid:durableId="1376463349">
    <w:abstractNumId w:val="43"/>
  </w:num>
  <w:num w:numId="19" w16cid:durableId="1656184140">
    <w:abstractNumId w:val="23"/>
  </w:num>
  <w:num w:numId="20" w16cid:durableId="25981968">
    <w:abstractNumId w:val="34"/>
  </w:num>
  <w:num w:numId="21" w16cid:durableId="1526676878">
    <w:abstractNumId w:val="44"/>
  </w:num>
  <w:num w:numId="22" w16cid:durableId="1055130125">
    <w:abstractNumId w:val="29"/>
  </w:num>
  <w:num w:numId="23" w16cid:durableId="1214466119">
    <w:abstractNumId w:val="47"/>
  </w:num>
  <w:num w:numId="24" w16cid:durableId="144400023">
    <w:abstractNumId w:val="19"/>
  </w:num>
  <w:num w:numId="25" w16cid:durableId="196705300">
    <w:abstractNumId w:val="46"/>
  </w:num>
  <w:num w:numId="26" w16cid:durableId="1605770720">
    <w:abstractNumId w:val="12"/>
  </w:num>
  <w:num w:numId="27" w16cid:durableId="1679887485">
    <w:abstractNumId w:val="39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7"/>
  </w:num>
  <w:num w:numId="31" w16cid:durableId="1395548787">
    <w:abstractNumId w:val="16"/>
  </w:num>
  <w:num w:numId="32" w16cid:durableId="244534826">
    <w:abstractNumId w:val="32"/>
  </w:num>
  <w:num w:numId="33" w16cid:durableId="1852645679">
    <w:abstractNumId w:val="22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3"/>
  </w:num>
  <w:num w:numId="37" w16cid:durableId="759525038">
    <w:abstractNumId w:val="15"/>
  </w:num>
  <w:num w:numId="38" w16cid:durableId="1365985858">
    <w:abstractNumId w:val="41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6"/>
  </w:num>
  <w:num w:numId="43" w16cid:durableId="1418483126">
    <w:abstractNumId w:val="5"/>
  </w:num>
  <w:num w:numId="44" w16cid:durableId="1408922337">
    <w:abstractNumId w:val="38"/>
  </w:num>
  <w:num w:numId="45" w16cid:durableId="1931888050">
    <w:abstractNumId w:val="11"/>
  </w:num>
  <w:num w:numId="46" w16cid:durableId="618606163">
    <w:abstractNumId w:val="40"/>
  </w:num>
  <w:num w:numId="47" w16cid:durableId="58484664">
    <w:abstractNumId w:val="27"/>
  </w:num>
  <w:num w:numId="48" w16cid:durableId="7876123">
    <w:abstractNumId w:val="49"/>
  </w:num>
  <w:num w:numId="49" w16cid:durableId="1035959178">
    <w:abstractNumId w:val="21"/>
  </w:num>
  <w:num w:numId="50" w16cid:durableId="20290228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05FB5"/>
    <w:rsid w:val="00021933"/>
    <w:rsid w:val="00026EB9"/>
    <w:rsid w:val="00036627"/>
    <w:rsid w:val="000529D2"/>
    <w:rsid w:val="000619FA"/>
    <w:rsid w:val="00071DA2"/>
    <w:rsid w:val="0007338C"/>
    <w:rsid w:val="00075516"/>
    <w:rsid w:val="00084C2F"/>
    <w:rsid w:val="00090087"/>
    <w:rsid w:val="00095133"/>
    <w:rsid w:val="000B0221"/>
    <w:rsid w:val="000C49E8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C33A6"/>
    <w:rsid w:val="001D0D9D"/>
    <w:rsid w:val="001D614C"/>
    <w:rsid w:val="001D77AA"/>
    <w:rsid w:val="001E6246"/>
    <w:rsid w:val="002032D4"/>
    <w:rsid w:val="00217190"/>
    <w:rsid w:val="00230634"/>
    <w:rsid w:val="002402FF"/>
    <w:rsid w:val="002419C8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7AE9"/>
    <w:rsid w:val="002D3950"/>
    <w:rsid w:val="002F23C8"/>
    <w:rsid w:val="002F5387"/>
    <w:rsid w:val="003138B2"/>
    <w:rsid w:val="00321AEF"/>
    <w:rsid w:val="00323532"/>
    <w:rsid w:val="00325633"/>
    <w:rsid w:val="00332970"/>
    <w:rsid w:val="00360BA8"/>
    <w:rsid w:val="003750D0"/>
    <w:rsid w:val="00382A59"/>
    <w:rsid w:val="003B1106"/>
    <w:rsid w:val="003D4AC5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0287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71E"/>
    <w:rsid w:val="005A7D27"/>
    <w:rsid w:val="005C1630"/>
    <w:rsid w:val="005C1954"/>
    <w:rsid w:val="005D2C0E"/>
    <w:rsid w:val="005D5309"/>
    <w:rsid w:val="005F0607"/>
    <w:rsid w:val="005F18CE"/>
    <w:rsid w:val="005F4352"/>
    <w:rsid w:val="005F484A"/>
    <w:rsid w:val="00604600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6F2F67"/>
    <w:rsid w:val="00702CB4"/>
    <w:rsid w:val="007039CC"/>
    <w:rsid w:val="007352E0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1D19"/>
    <w:rsid w:val="007C505C"/>
    <w:rsid w:val="00800E7E"/>
    <w:rsid w:val="00822C25"/>
    <w:rsid w:val="00862B28"/>
    <w:rsid w:val="008965D2"/>
    <w:rsid w:val="008B4758"/>
    <w:rsid w:val="008B6CDB"/>
    <w:rsid w:val="008C7818"/>
    <w:rsid w:val="008D1F88"/>
    <w:rsid w:val="008E1CD9"/>
    <w:rsid w:val="009266D5"/>
    <w:rsid w:val="009361C3"/>
    <w:rsid w:val="00950CA3"/>
    <w:rsid w:val="009730A4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502D6"/>
    <w:rsid w:val="00A5099B"/>
    <w:rsid w:val="00A62D36"/>
    <w:rsid w:val="00A72C56"/>
    <w:rsid w:val="00A76048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823C5"/>
    <w:rsid w:val="00BB2560"/>
    <w:rsid w:val="00BB527B"/>
    <w:rsid w:val="00BD5EC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0302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95F8E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C2690"/>
    <w:rsid w:val="00EF1420"/>
    <w:rsid w:val="00F21A3E"/>
    <w:rsid w:val="00F26ED9"/>
    <w:rsid w:val="00F47993"/>
    <w:rsid w:val="00F65F91"/>
    <w:rsid w:val="00F9202A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1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5180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88</cp:revision>
  <cp:lastPrinted>2023-05-14T16:55:00Z</cp:lastPrinted>
  <dcterms:created xsi:type="dcterms:W3CDTF">2022-12-23T12:05:00Z</dcterms:created>
  <dcterms:modified xsi:type="dcterms:W3CDTF">2024-12-14T17:58:00Z</dcterms:modified>
</cp:coreProperties>
</file>